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C516F8" w:rsidP="00FD724C">
            <w:pPr>
              <w:spacing w:after="0"/>
              <w:rPr>
                <w:szCs w:val="20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r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Oprava </w:t>
            </w:r>
            <w:r w:rsidR="00FD724C"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chodníků v Kostelci nad Orlicí </w:t>
            </w:r>
            <w:r w:rsidR="005B440B">
              <w:rPr>
                <w:rFonts w:ascii="Verdana" w:hAnsi="Verdana"/>
                <w:b/>
                <w:bCs/>
                <w:sz w:val="20"/>
                <w:lang w:eastAsia="cs-CZ" w:bidi="cs-CZ"/>
              </w:rPr>
              <w:t>2019</w:t>
            </w:r>
            <w:r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</w:t>
            </w:r>
            <w:proofErr w:type="gramStart"/>
            <w:r w:rsidRPr="006F0703">
              <w:rPr>
                <w:bCs/>
                <w:szCs w:val="20"/>
              </w:rPr>
              <w:t xml:space="preserve">spojení:  </w:t>
            </w:r>
            <w:r w:rsidRPr="006F0703">
              <w:rPr>
                <w:bCs/>
                <w:szCs w:val="20"/>
              </w:rPr>
              <w:tab/>
            </w:r>
            <w:proofErr w:type="gramEnd"/>
            <w:r w:rsidRPr="006F0703">
              <w:rPr>
                <w:bCs/>
                <w:szCs w:val="20"/>
              </w:rPr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  <w:bookmarkStart w:id="0" w:name="_GoBack"/>
        <w:bookmarkEnd w:id="0"/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D8736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D87369" w:rsidRPr="00AE6E1D">
      <w:rPr>
        <w:sz w:val="18"/>
        <w:szCs w:val="20"/>
      </w:rPr>
      <w:fldChar w:fldCharType="separate"/>
    </w:r>
    <w:r w:rsidR="00FF405F">
      <w:rPr>
        <w:noProof/>
        <w:sz w:val="18"/>
        <w:szCs w:val="20"/>
      </w:rPr>
      <w:t>1</w:t>
    </w:r>
    <w:r w:rsidR="00D8736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FF405F" w:rsidRPr="00FF405F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5B440B">
      <w:rPr>
        <w:sz w:val="20"/>
        <w:szCs w:val="20"/>
      </w:rPr>
      <w:t>6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472F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51FE"/>
    <w:rsid w:val="0016729D"/>
    <w:rsid w:val="00170C9F"/>
    <w:rsid w:val="001752BD"/>
    <w:rsid w:val="0017751E"/>
    <w:rsid w:val="001776F2"/>
    <w:rsid w:val="0017788E"/>
    <w:rsid w:val="001979C0"/>
    <w:rsid w:val="001A38BF"/>
    <w:rsid w:val="001B16B2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66B45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B63A1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B68A3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B440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1DE2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84815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63F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08C2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66156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07C5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286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16F8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61"/>
    <w:rsid w:val="00D0236D"/>
    <w:rsid w:val="00D03B25"/>
    <w:rsid w:val="00D1130D"/>
    <w:rsid w:val="00D14EAB"/>
    <w:rsid w:val="00D237D4"/>
    <w:rsid w:val="00D30949"/>
    <w:rsid w:val="00D319B6"/>
    <w:rsid w:val="00D32E68"/>
    <w:rsid w:val="00D331FE"/>
    <w:rsid w:val="00D50637"/>
    <w:rsid w:val="00D52631"/>
    <w:rsid w:val="00D55CA5"/>
    <w:rsid w:val="00D6347C"/>
    <w:rsid w:val="00D75745"/>
    <w:rsid w:val="00D85FE3"/>
    <w:rsid w:val="00D8610A"/>
    <w:rsid w:val="00D86584"/>
    <w:rsid w:val="00D86A99"/>
    <w:rsid w:val="00D8736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24C"/>
    <w:rsid w:val="00FD734D"/>
    <w:rsid w:val="00FF05F1"/>
    <w:rsid w:val="00FF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82BC79"/>
  <w15:docId w15:val="{24FA4AAF-2C07-4552-8E19-CE0F5E2C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44750-C5CF-48AE-B366-40A176B8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2019-05-15T07:56:00Z</dcterms:created>
  <dcterms:modified xsi:type="dcterms:W3CDTF">2019-05-15T08:06:00Z</dcterms:modified>
</cp:coreProperties>
</file>